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bookmarkStart w:id="0" w:name="_GoBack"/>
      <w:bookmarkEnd w:id="0"/>
    </w:p>
    <w:p w:rsidR="002B6164" w:rsidRDefault="00E13AF8" w:rsidP="003E79EF">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950597" w:rsidRDefault="00950597" w:rsidP="00EC2283"/>
    <w:p w:rsidR="00A75375" w:rsidRDefault="00A75375" w:rsidP="00950597">
      <w:pPr>
        <w:jc w:val="right"/>
        <w:rPr>
          <w:bCs/>
        </w:rPr>
      </w:pPr>
    </w:p>
    <w:p w:rsidR="003010BC" w:rsidRDefault="003010BC" w:rsidP="00915B7D">
      <w:pPr>
        <w:rPr>
          <w:b/>
        </w:rPr>
      </w:pPr>
    </w:p>
    <w:p w:rsidR="00EC2283" w:rsidRDefault="00EC2283" w:rsidP="00915B7D">
      <w:pPr>
        <w:rPr>
          <w:b/>
        </w:rPr>
      </w:pPr>
    </w:p>
    <w:p w:rsidR="00EC2283" w:rsidRDefault="00EC2283" w:rsidP="00915B7D">
      <w:pPr>
        <w:rPr>
          <w:b/>
        </w:rPr>
      </w:pPr>
    </w:p>
    <w:p w:rsidR="003E79EF" w:rsidRDefault="003E79EF" w:rsidP="00915B7D">
      <w:pPr>
        <w:rPr>
          <w:b/>
        </w:rPr>
      </w:pPr>
    </w:p>
    <w:p w:rsidR="003E79EF" w:rsidRDefault="003E79EF" w:rsidP="00915B7D">
      <w:pPr>
        <w:rPr>
          <w:b/>
        </w:rPr>
      </w:pPr>
    </w:p>
    <w:p w:rsidR="003E79EF" w:rsidRDefault="003E79EF" w:rsidP="00915B7D">
      <w:pPr>
        <w:rPr>
          <w:b/>
        </w:rPr>
      </w:pPr>
    </w:p>
    <w:p w:rsidR="003E79EF" w:rsidRDefault="003E79EF" w:rsidP="00915B7D">
      <w:pPr>
        <w:rPr>
          <w:b/>
        </w:rPr>
      </w:pPr>
    </w:p>
    <w:p w:rsidR="003E79EF" w:rsidRDefault="003E79EF" w:rsidP="00915B7D">
      <w:pPr>
        <w:rPr>
          <w:b/>
        </w:rPr>
      </w:pPr>
    </w:p>
    <w:p w:rsidR="003E79EF" w:rsidRDefault="003E79EF" w:rsidP="00915B7D">
      <w:pPr>
        <w:rPr>
          <w:b/>
        </w:rPr>
      </w:pPr>
    </w:p>
    <w:p w:rsidR="003E79EF" w:rsidRDefault="003E79EF" w:rsidP="00915B7D">
      <w:pPr>
        <w:rPr>
          <w:b/>
        </w:rPr>
      </w:pPr>
    </w:p>
    <w:p w:rsidR="003E79EF" w:rsidRDefault="003E79EF" w:rsidP="00915B7D">
      <w:pPr>
        <w:rPr>
          <w:b/>
        </w:rPr>
      </w:pPr>
    </w:p>
    <w:p w:rsidR="00EC2283" w:rsidRDefault="00EC2283" w:rsidP="00915B7D">
      <w:pPr>
        <w:rPr>
          <w:b/>
        </w:rPr>
      </w:pPr>
    </w:p>
    <w:p w:rsidR="00241731" w:rsidRDefault="00241731"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w:t>
      </w:r>
      <w:proofErr w:type="spellStart"/>
      <w:r w:rsidR="002B6164">
        <w:rPr>
          <w:sz w:val="26"/>
          <w:szCs w:val="26"/>
        </w:rPr>
        <w:t>сублицензионного</w:t>
      </w:r>
      <w:proofErr w:type="spellEnd"/>
      <w:r w:rsidR="002B6164">
        <w:rPr>
          <w:sz w:val="26"/>
          <w:szCs w:val="26"/>
        </w:rPr>
        <w:t xml:space="preserve"> </w:t>
      </w:r>
      <w:r w:rsidR="004F03AF">
        <w:rPr>
          <w:sz w:val="26"/>
          <w:szCs w:val="26"/>
        </w:rPr>
        <w:t xml:space="preserve">договора </w:t>
      </w:r>
      <w:r w:rsidR="00663E5F" w:rsidRPr="00663E5F">
        <w:rPr>
          <w:sz w:val="26"/>
          <w:szCs w:val="26"/>
        </w:rPr>
        <w:t xml:space="preserve">на </w:t>
      </w:r>
      <w:r w:rsidR="002B6164" w:rsidRPr="002B6164">
        <w:rPr>
          <w:sz w:val="26"/>
          <w:szCs w:val="26"/>
        </w:rPr>
        <w:t xml:space="preserve">предоставление антивируса для корпоративных почтовых серверов </w:t>
      </w:r>
      <w:r w:rsidR="002B6164" w:rsidRPr="002B6164">
        <w:rPr>
          <w:sz w:val="26"/>
          <w:szCs w:val="26"/>
          <w:lang w:val="en-US"/>
        </w:rPr>
        <w:t>Exchange</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3E79EF" w:rsidRPr="003E79EF">
        <w:rPr>
          <w:iCs/>
        </w:rPr>
        <w:t>14</w:t>
      </w:r>
      <w:r w:rsidR="00A75375">
        <w:rPr>
          <w:iCs/>
        </w:rPr>
        <w:t xml:space="preserve">» </w:t>
      </w:r>
      <w:r w:rsidR="0080359A">
        <w:rPr>
          <w:iCs/>
        </w:rPr>
        <w:t>дека</w:t>
      </w:r>
      <w:r w:rsidR="00F542CE">
        <w:rPr>
          <w:iCs/>
        </w:rPr>
        <w:t>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B96724" w:rsidRDefault="00B96724" w:rsidP="0005731D">
      <w:pPr>
        <w:pStyle w:val="rvps1"/>
        <w:jc w:val="left"/>
      </w:pPr>
    </w:p>
    <w:p w:rsidR="0054094B" w:rsidRDefault="0054094B" w:rsidP="0005731D">
      <w:pPr>
        <w:pStyle w:val="rvps1"/>
        <w:jc w:val="left"/>
      </w:pPr>
    </w:p>
    <w:p w:rsidR="00B96724" w:rsidRDefault="00B96724" w:rsidP="0005731D">
      <w:pPr>
        <w:pStyle w:val="rvps1"/>
        <w:jc w:val="left"/>
      </w:pPr>
    </w:p>
    <w:p w:rsidR="007F40DC" w:rsidRDefault="007F40DC" w:rsidP="00B666F4"/>
    <w:p w:rsidR="003D6AB1" w:rsidRPr="005A22C3" w:rsidRDefault="003D6AB1" w:rsidP="004D347C"/>
    <w:p w:rsidR="00915B7D" w:rsidRDefault="00915B7D" w:rsidP="00915B7D">
      <w:pPr>
        <w:jc w:val="center"/>
      </w:pPr>
    </w:p>
    <w:p w:rsidR="00EC2283" w:rsidRDefault="00EC2283" w:rsidP="00915B7D">
      <w:pPr>
        <w:jc w:val="center"/>
      </w:pPr>
    </w:p>
    <w:p w:rsidR="00EC2283" w:rsidRDefault="00EC2283" w:rsidP="00915B7D">
      <w:pPr>
        <w:jc w:val="center"/>
      </w:pPr>
    </w:p>
    <w:p w:rsidR="00EC2283" w:rsidRPr="005A22C3" w:rsidRDefault="00EC2283"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414EDB">
          <w:rPr>
            <w:noProof/>
            <w:webHidden/>
          </w:rPr>
          <w:t>3</w:t>
        </w:r>
        <w:r>
          <w:rPr>
            <w:noProof/>
            <w:webHidden/>
          </w:rPr>
          <w:fldChar w:fldCharType="end"/>
        </w:r>
      </w:hyperlink>
    </w:p>
    <w:p w:rsidR="00915B7D" w:rsidRPr="008E3CB4" w:rsidRDefault="00414EDB"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414EDB"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414EDB"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414EDB"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414EDB"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414EDB"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414EDB"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414EDB"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414EDB"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w:t>
      </w:r>
      <w:proofErr w:type="spellStart"/>
      <w:r w:rsidR="002B6164" w:rsidRPr="002B6164">
        <w:rPr>
          <w:szCs w:val="26"/>
        </w:rPr>
        <w:t>сублицензионного</w:t>
      </w:r>
      <w:proofErr w:type="spellEnd"/>
      <w:r w:rsidR="002B6164" w:rsidRPr="002B6164">
        <w:rPr>
          <w:szCs w:val="26"/>
        </w:rPr>
        <w:t xml:space="preserve"> договора на предоставление антивируса для корпоративных почтовых серверов </w:t>
      </w:r>
      <w:r w:rsidR="002B6164" w:rsidRPr="002B6164">
        <w:rPr>
          <w:szCs w:val="26"/>
          <w:lang w:val="en-US"/>
        </w:rPr>
        <w:t>Exchange</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2B6164"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7272D4" w:rsidRPr="0053230E" w:rsidRDefault="007272D4" w:rsidP="007272D4">
            <w:pPr>
              <w:autoSpaceDE w:val="0"/>
              <w:autoSpaceDN w:val="0"/>
              <w:adjustRightInd w:val="0"/>
              <w:rPr>
                <w:rFonts w:eastAsia="Calibri"/>
                <w:bCs/>
                <w:color w:val="000000"/>
              </w:rPr>
            </w:pPr>
            <w:r w:rsidRPr="0053230E">
              <w:rPr>
                <w:rFonts w:eastAsia="Calibri"/>
                <w:bCs/>
                <w:color w:val="000000"/>
              </w:rPr>
              <w:t>Резяпова Адэля Геннадьевна</w:t>
            </w:r>
          </w:p>
          <w:p w:rsidR="007272D4" w:rsidRPr="001C5A0E" w:rsidRDefault="007272D4" w:rsidP="007272D4">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75375" w:rsidRDefault="002B6164" w:rsidP="001412FA">
            <w:pPr>
              <w:autoSpaceDE w:val="0"/>
              <w:autoSpaceDN w:val="0"/>
              <w:adjustRightInd w:val="0"/>
              <w:jc w:val="both"/>
              <w:rPr>
                <w:rFonts w:eastAsia="Calibri"/>
                <w:bCs/>
              </w:rPr>
            </w:pPr>
            <w:r>
              <w:rPr>
                <w:rFonts w:eastAsia="Calibri"/>
                <w:bCs/>
              </w:rPr>
              <w:t>Титлин Лев Сергеевич</w:t>
            </w:r>
          </w:p>
          <w:p w:rsidR="00A75375" w:rsidRPr="0080359A" w:rsidRDefault="002D5354" w:rsidP="002B6164">
            <w:pPr>
              <w:autoSpaceDE w:val="0"/>
              <w:autoSpaceDN w:val="0"/>
              <w:adjustRightInd w:val="0"/>
              <w:jc w:val="both"/>
            </w:pPr>
            <w:r w:rsidRPr="00B57D6D">
              <w:rPr>
                <w:rFonts w:eastAsia="Calibri"/>
                <w:bCs/>
                <w:color w:val="000000"/>
              </w:rPr>
              <w:t>тел</w:t>
            </w:r>
            <w:r w:rsidR="006016B1" w:rsidRPr="0080359A">
              <w:rPr>
                <w:rFonts w:eastAsia="Calibri"/>
                <w:bCs/>
                <w:color w:val="000000"/>
              </w:rPr>
              <w:t>. + 7 (347)2215</w:t>
            </w:r>
            <w:r w:rsidR="002B6164" w:rsidRPr="0080359A">
              <w:rPr>
                <w:rFonts w:eastAsia="Calibri"/>
                <w:bCs/>
                <w:color w:val="000000"/>
              </w:rPr>
              <w:t>471</w:t>
            </w:r>
            <w:r w:rsidRPr="0080359A">
              <w:rPr>
                <w:rFonts w:eastAsia="Calibri"/>
                <w:bCs/>
                <w:color w:val="000000"/>
              </w:rPr>
              <w:t xml:space="preserve">, </w:t>
            </w:r>
            <w:r w:rsidRPr="00B57D6D">
              <w:rPr>
                <w:rFonts w:eastAsia="Calibri"/>
                <w:bCs/>
                <w:color w:val="000000"/>
                <w:lang w:val="en-US"/>
              </w:rPr>
              <w:t>e</w:t>
            </w:r>
            <w:r w:rsidRPr="0080359A">
              <w:rPr>
                <w:rFonts w:eastAsia="Calibri"/>
                <w:bCs/>
                <w:color w:val="000000"/>
              </w:rPr>
              <w:t>-</w:t>
            </w:r>
            <w:r w:rsidRPr="00B57D6D">
              <w:rPr>
                <w:rFonts w:eastAsia="Calibri"/>
                <w:bCs/>
                <w:color w:val="000000"/>
                <w:lang w:val="en-US"/>
              </w:rPr>
              <w:t>mail</w:t>
            </w:r>
            <w:r w:rsidRPr="0080359A">
              <w:rPr>
                <w:rFonts w:eastAsia="Calibri"/>
                <w:bCs/>
                <w:color w:val="000000"/>
              </w:rPr>
              <w:t xml:space="preserve">: </w:t>
            </w:r>
            <w:hyperlink r:id="rId14" w:history="1">
              <w:r w:rsidR="002B6164" w:rsidRPr="00DC7670">
                <w:rPr>
                  <w:rStyle w:val="a5"/>
                  <w:lang w:val="en-US"/>
                </w:rPr>
                <w:t>Titlin</w:t>
              </w:r>
              <w:r w:rsidR="002B6164" w:rsidRPr="0080359A">
                <w:rPr>
                  <w:rStyle w:val="a5"/>
                </w:rPr>
                <w:t>@</w:t>
              </w:r>
              <w:r w:rsidR="002B6164" w:rsidRPr="00DC7670">
                <w:rPr>
                  <w:rStyle w:val="a5"/>
                  <w:lang w:val="en-US"/>
                </w:rPr>
                <w:t>bashtel</w:t>
              </w:r>
              <w:r w:rsidR="002B6164" w:rsidRPr="0080359A">
                <w:rPr>
                  <w:rStyle w:val="a5"/>
                </w:rPr>
                <w:t>.</w:t>
              </w:r>
              <w:proofErr w:type="spellStart"/>
              <w:r w:rsidR="002B6164" w:rsidRPr="00DC7670">
                <w:rPr>
                  <w:rStyle w:val="a5"/>
                  <w:lang w:val="en-US"/>
                </w:rPr>
                <w:t>ru</w:t>
              </w:r>
              <w:proofErr w:type="spellEnd"/>
            </w:hyperlink>
            <w:r w:rsidR="002B6164" w:rsidRPr="0080359A">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2B6164" w:rsidP="00907BCE">
            <w:pPr>
              <w:pStyle w:val="Default"/>
              <w:jc w:val="both"/>
            </w:pPr>
            <w:proofErr w:type="spellStart"/>
            <w:r>
              <w:rPr>
                <w:szCs w:val="26"/>
              </w:rPr>
              <w:t>Сублицензионный</w:t>
            </w:r>
            <w:proofErr w:type="spellEnd"/>
            <w:r w:rsidRPr="002B6164">
              <w:rPr>
                <w:szCs w:val="26"/>
              </w:rPr>
              <w:t xml:space="preserve"> договор на предоставление антивируса для корпоративных почтовых серверов </w:t>
            </w:r>
            <w:r w:rsidRPr="002B6164">
              <w:rPr>
                <w:szCs w:val="26"/>
                <w:lang w:val="en-US"/>
              </w:rPr>
              <w:t>Exchange</w:t>
            </w:r>
            <w:r w:rsidR="00A75375" w:rsidRPr="00184A73">
              <w:t>.</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467608" w:rsidP="00A75375">
            <w:pPr>
              <w:pStyle w:val="Default"/>
              <w:jc w:val="both"/>
              <w:rPr>
                <w:iCs/>
                <w:color w:val="auto"/>
              </w:rPr>
            </w:pPr>
            <w:r w:rsidRPr="00A0655C">
              <w:t>908</w:t>
            </w:r>
            <w:r>
              <w:t> </w:t>
            </w:r>
            <w:r w:rsidRPr="00A0655C">
              <w:t>642</w:t>
            </w:r>
            <w:r>
              <w:t>,68</w:t>
            </w:r>
            <w:r w:rsidRPr="00A0655C">
              <w:t xml:space="preserve"> (девятьсот восемь тысяч шестьсот сорок два</w:t>
            </w:r>
            <w:r>
              <w:t>) рубля</w:t>
            </w:r>
            <w:r w:rsidRPr="00A0655C">
              <w:t xml:space="preserve"> 68 копеек</w:t>
            </w:r>
            <w:r>
              <w:t>, НДС 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B53788">
            <w:pPr>
              <w:pStyle w:val="Default"/>
              <w:rPr>
                <w:iCs/>
              </w:rPr>
            </w:pPr>
            <w:r w:rsidRPr="00F84878">
              <w:rPr>
                <w:iCs/>
              </w:rPr>
              <w:t xml:space="preserve"> </w:t>
            </w:r>
            <w:r w:rsidR="00D02223">
              <w:rPr>
                <w:iCs/>
              </w:rPr>
              <w:t xml:space="preserve">не позднее </w:t>
            </w:r>
            <w:r w:rsidRPr="00F84878">
              <w:rPr>
                <w:iCs/>
              </w:rPr>
              <w:t>«</w:t>
            </w:r>
            <w:r w:rsidR="003E79EF">
              <w:rPr>
                <w:iCs/>
              </w:rPr>
              <w:t>21</w:t>
            </w:r>
            <w:r w:rsidRPr="00F84878">
              <w:rPr>
                <w:iCs/>
              </w:rPr>
              <w:t xml:space="preserve">» </w:t>
            </w:r>
            <w:r w:rsidR="00B53788">
              <w:rPr>
                <w:iCs/>
              </w:rPr>
              <w:t>дека</w:t>
            </w:r>
            <w:r w:rsidR="008468CF">
              <w:rPr>
                <w:iCs/>
              </w:rPr>
              <w:t>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14EDB">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414EDB">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414EDB"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467608"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7272D4" w:rsidRPr="0053230E" w:rsidRDefault="007272D4" w:rsidP="007272D4">
            <w:pPr>
              <w:autoSpaceDE w:val="0"/>
              <w:autoSpaceDN w:val="0"/>
              <w:adjustRightInd w:val="0"/>
              <w:rPr>
                <w:rFonts w:eastAsia="Calibri"/>
                <w:bCs/>
                <w:color w:val="000000"/>
              </w:rPr>
            </w:pPr>
            <w:r w:rsidRPr="0053230E">
              <w:rPr>
                <w:rFonts w:eastAsia="Calibri"/>
                <w:bCs/>
                <w:color w:val="000000"/>
              </w:rPr>
              <w:t>Резяпова Адэля Геннадьевна</w:t>
            </w:r>
          </w:p>
          <w:p w:rsidR="007272D4" w:rsidRPr="001C5A0E" w:rsidRDefault="007272D4" w:rsidP="007272D4">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467608" w:rsidRDefault="00467608" w:rsidP="00467608">
            <w:pPr>
              <w:autoSpaceDE w:val="0"/>
              <w:autoSpaceDN w:val="0"/>
              <w:adjustRightInd w:val="0"/>
              <w:jc w:val="both"/>
              <w:rPr>
                <w:rFonts w:eastAsia="Calibri"/>
                <w:bCs/>
              </w:rPr>
            </w:pPr>
            <w:r>
              <w:rPr>
                <w:rFonts w:eastAsia="Calibri"/>
                <w:bCs/>
              </w:rPr>
              <w:t>Титлин Лев Сергеевич</w:t>
            </w:r>
          </w:p>
          <w:p w:rsidR="00915B7D" w:rsidRPr="0080359A" w:rsidRDefault="00467608" w:rsidP="00467608">
            <w:pPr>
              <w:pStyle w:val="Default"/>
              <w:rPr>
                <w:bCs/>
                <w:sz w:val="10"/>
                <w:szCs w:val="10"/>
              </w:rPr>
            </w:pPr>
            <w:r w:rsidRPr="00B57D6D">
              <w:rPr>
                <w:bCs/>
              </w:rPr>
              <w:t>тел</w:t>
            </w:r>
            <w:r w:rsidRPr="0080359A">
              <w:rPr>
                <w:bCs/>
              </w:rPr>
              <w:t xml:space="preserve">. + 7 (347)2215471, </w:t>
            </w:r>
            <w:r w:rsidRPr="00B57D6D">
              <w:rPr>
                <w:bCs/>
                <w:lang w:val="en-US"/>
              </w:rPr>
              <w:t>e</w:t>
            </w:r>
            <w:r w:rsidRPr="0080359A">
              <w:rPr>
                <w:bCs/>
              </w:rPr>
              <w:t>-</w:t>
            </w:r>
            <w:r w:rsidRPr="00B57D6D">
              <w:rPr>
                <w:bCs/>
                <w:lang w:val="en-US"/>
              </w:rPr>
              <w:t>mail</w:t>
            </w:r>
            <w:r w:rsidRPr="0080359A">
              <w:rPr>
                <w:bCs/>
              </w:rPr>
              <w:t xml:space="preserve">: </w:t>
            </w:r>
            <w:hyperlink r:id="rId25" w:history="1">
              <w:r w:rsidRPr="00DC7670">
                <w:rPr>
                  <w:rStyle w:val="a5"/>
                  <w:lang w:val="en-US"/>
                </w:rPr>
                <w:t>Titlin</w:t>
              </w:r>
              <w:r w:rsidRPr="0080359A">
                <w:rPr>
                  <w:rStyle w:val="a5"/>
                </w:rPr>
                <w:t>@</w:t>
              </w:r>
              <w:r w:rsidRPr="00DC7670">
                <w:rPr>
                  <w:rStyle w:val="a5"/>
                  <w:lang w:val="en-US"/>
                </w:rPr>
                <w:t>bashtel</w:t>
              </w:r>
              <w:r w:rsidRPr="0080359A">
                <w:rPr>
                  <w:rStyle w:val="a5"/>
                </w:rPr>
                <w:t>.</w:t>
              </w:r>
              <w:proofErr w:type="spellStart"/>
              <w:r w:rsidRPr="00DC7670">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80359A"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467608" w:rsidRDefault="00467608" w:rsidP="00467608">
            <w:pPr>
              <w:pStyle w:val="a6"/>
              <w:widowControl w:val="0"/>
              <w:autoSpaceDE w:val="0"/>
              <w:autoSpaceDN w:val="0"/>
              <w:adjustRightInd w:val="0"/>
              <w:ind w:left="0"/>
            </w:pPr>
            <w:r>
              <w:t>Публичное акционерное общество «Ростелеком»</w:t>
            </w:r>
            <w:r w:rsidRPr="00597980">
              <w:t xml:space="preserve"> </w:t>
            </w:r>
          </w:p>
          <w:p w:rsidR="00915B7D" w:rsidRPr="00D7468D" w:rsidRDefault="00467608" w:rsidP="00467608">
            <w:pPr>
              <w:pStyle w:val="afff9"/>
              <w:rPr>
                <w:rFonts w:cs="Times New Roman"/>
              </w:rPr>
            </w:pPr>
            <w:r w:rsidRPr="00597980">
              <w:t>(</w:t>
            </w:r>
            <w:r w:rsidR="00B53788">
              <w:t>ПА</w:t>
            </w:r>
            <w:r>
              <w:t>О</w:t>
            </w:r>
            <w:r w:rsidRPr="00597980">
              <w:t xml:space="preserve"> «</w:t>
            </w:r>
            <w:r>
              <w:t>Ростелеком</w:t>
            </w:r>
            <w:r w:rsidRPr="00597980">
              <w:t>»)</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467608" w:rsidRPr="005C24A0" w:rsidRDefault="00467608" w:rsidP="00467608">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467608" w:rsidRPr="002C107A" w:rsidRDefault="00467608" w:rsidP="00467608">
            <w:pPr>
              <w:pStyle w:val="a6"/>
              <w:widowControl w:val="0"/>
              <w:autoSpaceDE w:val="0"/>
              <w:autoSpaceDN w:val="0"/>
              <w:adjustRightInd w:val="0"/>
              <w:ind w:left="0"/>
            </w:pPr>
            <w:r>
              <w:t>115172, г. Москва, ул. Гончарная, д. 30</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467608" w:rsidRPr="005C24A0" w:rsidRDefault="00467608" w:rsidP="00467608">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467608" w:rsidRPr="00F84878" w:rsidRDefault="00467608" w:rsidP="00467608">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Pr>
                <w:bCs/>
              </w:rPr>
              <w:t>450077, Республика Башкортостан, г. Уфа, ул. Ленина, д. 30</w:t>
            </w:r>
          </w:p>
          <w:p w:rsidR="00467608" w:rsidRDefault="00467608" w:rsidP="00467608">
            <w:pPr>
              <w:pStyle w:val="Default"/>
              <w:jc w:val="both"/>
              <w:rPr>
                <w:iCs/>
              </w:rPr>
            </w:pPr>
          </w:p>
          <w:p w:rsidR="00467608" w:rsidRPr="008B2C46" w:rsidRDefault="00467608" w:rsidP="00467608">
            <w:pPr>
              <w:rPr>
                <w:i/>
                <w:color w:val="FF0000"/>
              </w:rPr>
            </w:pPr>
            <w:r w:rsidRPr="00F84878">
              <w:rPr>
                <w:iCs/>
              </w:rPr>
              <w:t xml:space="preserve"> </w:t>
            </w:r>
            <w:r>
              <w:rPr>
                <w:iCs/>
              </w:rPr>
              <w:t xml:space="preserve">не позднее </w:t>
            </w:r>
            <w:r w:rsidR="00B53788" w:rsidRPr="00F84878">
              <w:rPr>
                <w:iCs/>
              </w:rPr>
              <w:t>«</w:t>
            </w:r>
            <w:r w:rsidR="003E79EF">
              <w:rPr>
                <w:iCs/>
              </w:rPr>
              <w:t>21</w:t>
            </w:r>
            <w:r w:rsidR="00B53788" w:rsidRPr="00F84878">
              <w:rPr>
                <w:iCs/>
              </w:rPr>
              <w:t xml:space="preserve">» </w:t>
            </w:r>
            <w:r w:rsidR="00B53788">
              <w:rPr>
                <w:iCs/>
              </w:rPr>
              <w:t xml:space="preserve">декабря </w:t>
            </w:r>
            <w:r>
              <w:rPr>
                <w:iCs/>
              </w:rPr>
              <w:t>2017</w:t>
            </w:r>
            <w:r w:rsidRPr="00F84878">
              <w:rPr>
                <w:iCs/>
              </w:rPr>
              <w:t xml:space="preserve"> года</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467608" w:rsidRPr="005C24A0" w:rsidRDefault="00467608" w:rsidP="00467608">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467608" w:rsidRDefault="00467608" w:rsidP="00467608">
            <w:pPr>
              <w:pStyle w:val="Default"/>
              <w:jc w:val="both"/>
              <w:rPr>
                <w:b/>
                <w:iCs/>
              </w:rPr>
            </w:pPr>
            <w:r>
              <w:rPr>
                <w:b/>
                <w:iCs/>
              </w:rPr>
              <w:t>Предметом закупки</w:t>
            </w:r>
            <w:r w:rsidRPr="00C75478">
              <w:rPr>
                <w:b/>
                <w:iCs/>
              </w:rPr>
              <w:t xml:space="preserve"> </w:t>
            </w:r>
            <w:r>
              <w:rPr>
                <w:b/>
                <w:iCs/>
              </w:rPr>
              <w:t>является:</w:t>
            </w:r>
          </w:p>
          <w:p w:rsidR="00467608" w:rsidRDefault="00467608" w:rsidP="00467608">
            <w:pPr>
              <w:pStyle w:val="Default"/>
              <w:jc w:val="both"/>
              <w:rPr>
                <w:szCs w:val="26"/>
              </w:rPr>
            </w:pPr>
            <w:r>
              <w:rPr>
                <w:iCs/>
              </w:rPr>
              <w:t xml:space="preserve">Право </w:t>
            </w:r>
            <w:r w:rsidRPr="006C1D90">
              <w:rPr>
                <w:szCs w:val="26"/>
              </w:rPr>
              <w:t>на</w:t>
            </w:r>
            <w:r w:rsidRPr="004D6006">
              <w:rPr>
                <w:sz w:val="26"/>
                <w:szCs w:val="26"/>
              </w:rPr>
              <w:t xml:space="preserve"> </w:t>
            </w:r>
            <w:r>
              <w:rPr>
                <w:szCs w:val="26"/>
              </w:rPr>
              <w:t xml:space="preserve">заключение </w:t>
            </w:r>
            <w:proofErr w:type="spellStart"/>
            <w:r w:rsidRPr="002B6164">
              <w:rPr>
                <w:szCs w:val="26"/>
              </w:rPr>
              <w:t>сублицензионного</w:t>
            </w:r>
            <w:proofErr w:type="spellEnd"/>
            <w:r w:rsidRPr="002B6164">
              <w:rPr>
                <w:szCs w:val="26"/>
              </w:rPr>
              <w:t xml:space="preserve"> договора на предоставление антивируса для корпоративных почтовых серверов </w:t>
            </w:r>
            <w:r w:rsidRPr="002B6164">
              <w:rPr>
                <w:szCs w:val="26"/>
                <w:lang w:val="en-US"/>
              </w:rPr>
              <w:t>Exchange</w:t>
            </w:r>
            <w:r>
              <w:rPr>
                <w:szCs w:val="26"/>
              </w:rPr>
              <w:t>.</w:t>
            </w:r>
          </w:p>
          <w:p w:rsidR="00467608" w:rsidRPr="00227C39" w:rsidRDefault="00467608" w:rsidP="00467608">
            <w:pPr>
              <w:pStyle w:val="Default"/>
              <w:jc w:val="both"/>
              <w:rPr>
                <w:iCs/>
              </w:rPr>
            </w:pPr>
            <w:r w:rsidRPr="005F3BB4">
              <w:rPr>
                <w:szCs w:val="26"/>
              </w:rPr>
              <w:t xml:space="preserve"> </w:t>
            </w: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467608" w:rsidRPr="005C24A0" w:rsidRDefault="00467608" w:rsidP="00467608">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467608" w:rsidRPr="00073F23" w:rsidRDefault="00467608" w:rsidP="00467608">
            <w:pPr>
              <w:jc w:val="both"/>
            </w:pPr>
            <w:r w:rsidRPr="00A0655C">
              <w:t>908</w:t>
            </w:r>
            <w:r>
              <w:t> </w:t>
            </w:r>
            <w:r w:rsidRPr="00A0655C">
              <w:t>642</w:t>
            </w:r>
            <w:r>
              <w:t>,68</w:t>
            </w:r>
            <w:r w:rsidRPr="00A0655C">
              <w:t xml:space="preserve"> (девятьсот восемь тысяч шестьсот сорок два</w:t>
            </w:r>
            <w:r>
              <w:t>) рубля</w:t>
            </w:r>
            <w:r w:rsidRPr="00A0655C">
              <w:t xml:space="preserve"> 68 копеек</w:t>
            </w:r>
            <w:r>
              <w:t>, НДС не облагается</w:t>
            </w:r>
          </w:p>
        </w:tc>
      </w:tr>
      <w:tr w:rsidR="00467608"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467608" w:rsidRPr="005C24A0" w:rsidRDefault="00467608" w:rsidP="00467608">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467608" w:rsidRDefault="00467608" w:rsidP="00467608">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467608" w:rsidRPr="00F84878" w:rsidRDefault="00467608" w:rsidP="00467608">
            <w:pPr>
              <w:pStyle w:val="Default"/>
              <w:jc w:val="both"/>
            </w:pP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467608" w:rsidRPr="005C24A0" w:rsidRDefault="00467608" w:rsidP="00467608">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467608" w:rsidRDefault="00467608" w:rsidP="00467608">
            <w:pPr>
              <w:jc w:val="both"/>
              <w:rPr>
                <w:b/>
              </w:rPr>
            </w:pPr>
            <w:r w:rsidRPr="00C77AB5">
              <w:rPr>
                <w:b/>
              </w:rPr>
              <w:t>Общие требования:</w:t>
            </w:r>
          </w:p>
          <w:p w:rsidR="00467608" w:rsidRPr="008F32DA" w:rsidRDefault="00467608" w:rsidP="00467608">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467608" w:rsidTr="00907BCE">
              <w:tc>
                <w:tcPr>
                  <w:tcW w:w="7400" w:type="dxa"/>
                  <w:shd w:val="clear" w:color="auto" w:fill="C6D9F1"/>
                </w:tcPr>
                <w:p w:rsidR="00467608" w:rsidRPr="00561F9A" w:rsidRDefault="00467608" w:rsidP="00467608">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467608" w:rsidTr="00907BCE">
              <w:tc>
                <w:tcPr>
                  <w:tcW w:w="7400" w:type="dxa"/>
                  <w:shd w:val="clear" w:color="auto" w:fill="auto"/>
                </w:tcPr>
                <w:p w:rsidR="00467608" w:rsidRDefault="00467608" w:rsidP="00467608">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467608" w:rsidRPr="00CF6CD6" w:rsidRDefault="00467608" w:rsidP="00467608">
                  <w:pPr>
                    <w:ind w:firstLine="346"/>
                    <w:jc w:val="both"/>
                    <w:rPr>
                      <w:rFonts w:cs="Arial"/>
                      <w:color w:val="000000"/>
                    </w:rPr>
                  </w:pPr>
                </w:p>
              </w:tc>
            </w:tr>
            <w:tr w:rsidR="00467608" w:rsidTr="00907BCE">
              <w:tc>
                <w:tcPr>
                  <w:tcW w:w="7400" w:type="dxa"/>
                  <w:shd w:val="clear" w:color="auto" w:fill="auto"/>
                </w:tcPr>
                <w:p w:rsidR="00467608" w:rsidRPr="00561F9A" w:rsidRDefault="00467608" w:rsidP="00467608">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467608" w:rsidTr="00907BCE">
              <w:tc>
                <w:tcPr>
                  <w:tcW w:w="7400" w:type="dxa"/>
                  <w:shd w:val="clear" w:color="auto" w:fill="auto"/>
                </w:tcPr>
                <w:p w:rsidR="00467608" w:rsidRPr="00561F9A" w:rsidRDefault="00467608" w:rsidP="00467608">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467608" w:rsidTr="00907BCE">
              <w:tc>
                <w:tcPr>
                  <w:tcW w:w="7400" w:type="dxa"/>
                  <w:shd w:val="clear" w:color="auto" w:fill="auto"/>
                </w:tcPr>
                <w:p w:rsidR="00467608" w:rsidRPr="00561F9A" w:rsidRDefault="00467608" w:rsidP="00467608">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467608" w:rsidTr="00907BCE">
              <w:tc>
                <w:tcPr>
                  <w:tcW w:w="7400" w:type="dxa"/>
                  <w:shd w:val="clear" w:color="auto" w:fill="auto"/>
                </w:tcPr>
                <w:p w:rsidR="00467608" w:rsidRPr="00A83974" w:rsidRDefault="00467608" w:rsidP="00467608">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414EDB">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414EDB">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467608" w:rsidRPr="00F84878" w:rsidTr="00907BCE">
              <w:tc>
                <w:tcPr>
                  <w:tcW w:w="7400" w:type="dxa"/>
                  <w:shd w:val="clear" w:color="auto" w:fill="auto"/>
                </w:tcPr>
                <w:p w:rsidR="00467608" w:rsidRPr="00F84878" w:rsidRDefault="00467608" w:rsidP="00467608">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467608" w:rsidRPr="00F84878" w:rsidTr="00907BCE">
              <w:tc>
                <w:tcPr>
                  <w:tcW w:w="7400" w:type="dxa"/>
                  <w:shd w:val="clear" w:color="auto" w:fill="auto"/>
                </w:tcPr>
                <w:p w:rsidR="00467608" w:rsidRPr="00F84878" w:rsidRDefault="00467608" w:rsidP="00467608">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467608" w:rsidRDefault="00467608" w:rsidP="00467608">
            <w:pPr>
              <w:jc w:val="both"/>
              <w:rPr>
                <w:b/>
                <w:sz w:val="4"/>
                <w:szCs w:val="4"/>
              </w:rPr>
            </w:pPr>
          </w:p>
          <w:p w:rsidR="00467608" w:rsidRPr="00024520" w:rsidRDefault="00467608" w:rsidP="00467608">
            <w:pPr>
              <w:jc w:val="both"/>
              <w:rPr>
                <w:b/>
                <w:sz w:val="4"/>
                <w:szCs w:val="4"/>
              </w:rPr>
            </w:pPr>
          </w:p>
          <w:p w:rsidR="00467608" w:rsidRPr="00F84878" w:rsidRDefault="00467608" w:rsidP="00467608">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467608" w:rsidRPr="00F84878" w:rsidTr="00907BCE">
              <w:tc>
                <w:tcPr>
                  <w:tcW w:w="7400" w:type="dxa"/>
                  <w:shd w:val="clear" w:color="auto" w:fill="C6D9F1"/>
                </w:tcPr>
                <w:p w:rsidR="00467608" w:rsidRPr="00F84878" w:rsidRDefault="00467608" w:rsidP="00467608">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467608" w:rsidRPr="00F84878" w:rsidTr="00907BCE">
              <w:tc>
                <w:tcPr>
                  <w:tcW w:w="7400" w:type="dxa"/>
                  <w:shd w:val="clear" w:color="auto" w:fill="auto"/>
                </w:tcPr>
                <w:p w:rsidR="00467608" w:rsidRPr="006E013C" w:rsidRDefault="00467608" w:rsidP="00467608">
                  <w:pPr>
                    <w:jc w:val="both"/>
                    <w:rPr>
                      <w:rFonts w:cs="Arial"/>
                      <w:color w:val="FF0000"/>
                    </w:rPr>
                  </w:pPr>
                  <w:r w:rsidRPr="006E013C">
                    <w:rPr>
                      <w:rFonts w:cs="Arial"/>
                    </w:rPr>
                    <w:t>Не установлены</w:t>
                  </w:r>
                </w:p>
              </w:tc>
            </w:tr>
          </w:tbl>
          <w:p w:rsidR="00467608" w:rsidRPr="008F32DA" w:rsidRDefault="00467608" w:rsidP="00467608">
            <w:pPr>
              <w:jc w:val="both"/>
              <w:rPr>
                <w:b/>
                <w:sz w:val="8"/>
                <w:szCs w:val="8"/>
              </w:rPr>
            </w:pPr>
          </w:p>
          <w:p w:rsidR="00467608" w:rsidRDefault="00467608" w:rsidP="00467608">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467608" w:rsidRPr="00561F9A" w:rsidTr="00907BCE">
              <w:tc>
                <w:tcPr>
                  <w:tcW w:w="7400" w:type="dxa"/>
                  <w:shd w:val="clear" w:color="auto" w:fill="C6D9F1"/>
                </w:tcPr>
                <w:p w:rsidR="00467608" w:rsidRPr="00561F9A" w:rsidRDefault="00467608" w:rsidP="00467608">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467608" w:rsidRPr="00561F9A" w:rsidTr="00907BCE">
              <w:tc>
                <w:tcPr>
                  <w:tcW w:w="7400" w:type="dxa"/>
                  <w:shd w:val="clear" w:color="auto" w:fill="auto"/>
                </w:tcPr>
                <w:p w:rsidR="00467608" w:rsidRPr="00D82466" w:rsidRDefault="00467608" w:rsidP="00467608">
                  <w:pPr>
                    <w:jc w:val="both"/>
                    <w:rPr>
                      <w:rFonts w:cs="Arial"/>
                      <w:b/>
                      <w:i/>
                      <w:color w:val="FF0000"/>
                    </w:rPr>
                  </w:pPr>
                  <w:r w:rsidRPr="006E013C">
                    <w:rPr>
                      <w:rFonts w:cs="Arial"/>
                    </w:rPr>
                    <w:t>Не установлены</w:t>
                  </w:r>
                </w:p>
              </w:tc>
            </w:tr>
          </w:tbl>
          <w:p w:rsidR="00467608" w:rsidRPr="004278A1" w:rsidRDefault="00467608" w:rsidP="00467608">
            <w:pPr>
              <w:ind w:firstLine="567"/>
              <w:jc w:val="both"/>
              <w:rPr>
                <w:rFonts w:cs="Arial"/>
                <w:color w:val="000000"/>
                <w:sz w:val="10"/>
                <w:szCs w:val="10"/>
              </w:rPr>
            </w:pPr>
          </w:p>
          <w:p w:rsidR="00467608" w:rsidRPr="00F907C9" w:rsidRDefault="00467608" w:rsidP="00467608">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414EDB">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467608" w:rsidRPr="00C238D5" w:rsidRDefault="00467608" w:rsidP="00467608">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rvps9"/>
            </w:pPr>
            <w:r w:rsidRPr="00711791">
              <w:t>Открытая закупка у единственного поставщика (исполнителя, подрядчика)</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467608" w:rsidRPr="0042378E" w:rsidRDefault="00467608" w:rsidP="00467608">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467608" w:rsidRPr="00F546ED" w:rsidRDefault="00467608" w:rsidP="00467608">
            <w:pPr>
              <w:pStyle w:val="rvps9"/>
            </w:pPr>
            <w:r w:rsidRPr="00F546ED">
              <w:t>Подача, оценка и со</w:t>
            </w:r>
            <w:r>
              <w:t>по</w:t>
            </w:r>
            <w:r w:rsidRPr="00F546ED">
              <w:t>ставление заявок не установлены, также не установлены следующие условия:</w:t>
            </w:r>
          </w:p>
          <w:p w:rsidR="00467608" w:rsidRDefault="00467608" w:rsidP="00467608">
            <w:pPr>
              <w:pStyle w:val="rvps9"/>
              <w:ind w:left="459"/>
            </w:pPr>
            <w:r>
              <w:t>- т</w:t>
            </w:r>
            <w:r w:rsidRPr="002B0275">
              <w:t>ребования к содержанию, форме, оформлению и составу Заявки</w:t>
            </w:r>
            <w:r>
              <w:t>,</w:t>
            </w:r>
          </w:p>
          <w:p w:rsidR="00467608" w:rsidRDefault="00467608" w:rsidP="00467608">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467608" w:rsidRDefault="00467608" w:rsidP="00467608">
            <w:pPr>
              <w:pStyle w:val="rvps9"/>
              <w:ind w:left="459"/>
            </w:pPr>
            <w:r>
              <w:t>- порядок, место, дата и время начала и окончания срока подачи Заявок на участие в закупке</w:t>
            </w:r>
          </w:p>
          <w:p w:rsidR="00467608" w:rsidRDefault="00467608" w:rsidP="00467608">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467608" w:rsidRPr="005C24A0" w:rsidRDefault="00467608" w:rsidP="00467608">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467608" w:rsidRPr="00C25CA1" w:rsidRDefault="00467608" w:rsidP="00467608">
            <w:pPr>
              <w:pStyle w:val="rvps9"/>
            </w:pP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467608" w:rsidRPr="005C24A0" w:rsidRDefault="00467608" w:rsidP="00467608">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467608" w:rsidRDefault="00467608" w:rsidP="00467608">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467608" w:rsidRPr="00073F23" w:rsidRDefault="00467608" w:rsidP="00467608">
            <w:pPr>
              <w:rPr>
                <w:sz w:val="10"/>
                <w:szCs w:val="10"/>
              </w:rPr>
            </w:pPr>
          </w:p>
          <w:p w:rsidR="00467608" w:rsidRPr="005C24A0" w:rsidRDefault="00467608" w:rsidP="00467608">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Pr>
                <w:iCs/>
              </w:rPr>
              <w:t>с</w:t>
            </w:r>
            <w:r w:rsidRPr="00867D64">
              <w:rPr>
                <w:iCs/>
              </w:rPr>
              <w:t>пециальных требований законодательства нет</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467608" w:rsidRPr="005C24A0" w:rsidRDefault="00467608" w:rsidP="00467608">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12"/>
              <w:jc w:val="both"/>
            </w:pPr>
            <w:r w:rsidRPr="005C24A0">
              <w:t>Русский</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467608" w:rsidRPr="005C24A0" w:rsidRDefault="00467608" w:rsidP="00467608">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414EDB">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F75D12" w:rsidRDefault="00915B7D" w:rsidP="00F75D12">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9D5964" w:rsidRDefault="009D5964" w:rsidP="009D5964">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9D5964" w:rsidRPr="009D5964" w:rsidRDefault="009D5964" w:rsidP="009D5964">
      <w:pPr>
        <w:rPr>
          <w:rFonts w:eastAsia="MS Mincho"/>
          <w:lang w:eastAsia="x-none"/>
        </w:rPr>
      </w:pPr>
    </w:p>
    <w:sectPr w:rsidR="009D5964" w:rsidRPr="009D5964" w:rsidSect="002744C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375" w:rsidRDefault="00A75375">
      <w:r>
        <w:separator/>
      </w:r>
    </w:p>
  </w:endnote>
  <w:endnote w:type="continuationSeparator" w:id="0">
    <w:p w:rsidR="00A75375" w:rsidRDefault="00A7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375" w:rsidRDefault="00A75375">
      <w:r>
        <w:separator/>
      </w:r>
    </w:p>
  </w:footnote>
  <w:footnote w:type="continuationSeparator" w:id="0">
    <w:p w:rsidR="00A75375" w:rsidRDefault="00A753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375" w:rsidRDefault="00A75375">
    <w:pPr>
      <w:pStyle w:val="a8"/>
      <w:jc w:val="center"/>
    </w:pPr>
    <w:r>
      <w:fldChar w:fldCharType="begin"/>
    </w:r>
    <w:r>
      <w:instrText>PAGE   \* MERGEFORMAT</w:instrText>
    </w:r>
    <w:r>
      <w:fldChar w:fldCharType="separate"/>
    </w:r>
    <w:r w:rsidR="00414EDB">
      <w:rPr>
        <w:noProof/>
      </w:rPr>
      <w:t>7</w:t>
    </w:r>
    <w:r>
      <w:fldChar w:fldCharType="end"/>
    </w:r>
  </w:p>
  <w:p w:rsidR="00A75375" w:rsidRDefault="00A7537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375" w:rsidRDefault="00A75375">
    <w:pPr>
      <w:pStyle w:val="a8"/>
      <w:jc w:val="center"/>
    </w:pPr>
    <w:r>
      <w:fldChar w:fldCharType="begin"/>
    </w:r>
    <w:r>
      <w:instrText>PAGE   \* MERGEFORMAT</w:instrText>
    </w:r>
    <w:r>
      <w:fldChar w:fldCharType="separate"/>
    </w:r>
    <w:r w:rsidR="00414EDB">
      <w:rPr>
        <w:noProof/>
      </w:rPr>
      <w:t>16</w:t>
    </w:r>
    <w:r>
      <w:fldChar w:fldCharType="end"/>
    </w:r>
  </w:p>
  <w:p w:rsidR="00A75375" w:rsidRDefault="00A7537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0DE4E94"/>
    <w:multiLevelType w:val="hybridMultilevel"/>
    <w:tmpl w:val="9CA4ADE0"/>
    <w:lvl w:ilvl="0" w:tplc="0419000F">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7E6009"/>
    <w:multiLevelType w:val="multilevel"/>
    <w:tmpl w:val="A0206012"/>
    <w:lvl w:ilvl="0">
      <w:start w:val="2"/>
      <w:numFmt w:val="decimal"/>
      <w:lvlText w:val="%1."/>
      <w:lvlJc w:val="left"/>
      <w:pPr>
        <w:tabs>
          <w:tab w:val="num" w:pos="368"/>
        </w:tabs>
        <w:ind w:left="368" w:hanging="368"/>
      </w:pPr>
      <w:rPr>
        <w:rFonts w:hint="default"/>
      </w:rPr>
    </w:lvl>
    <w:lvl w:ilvl="1">
      <w:start w:val="1"/>
      <w:numFmt w:val="decimal"/>
      <w:lvlText w:val="%1.%2."/>
      <w:lvlJc w:val="left"/>
      <w:pPr>
        <w:tabs>
          <w:tab w:val="num" w:pos="1268"/>
        </w:tabs>
        <w:ind w:left="1268" w:hanging="368"/>
      </w:pPr>
      <w:rPr>
        <w:rFonts w:hint="default"/>
      </w:rPr>
    </w:lvl>
    <w:lvl w:ilvl="2">
      <w:start w:val="1"/>
      <w:numFmt w:val="decimal"/>
      <w:lvlText w:val="%1.%2.%3."/>
      <w:lvlJc w:val="left"/>
      <w:pPr>
        <w:tabs>
          <w:tab w:val="num" w:pos="1620"/>
        </w:tabs>
        <w:ind w:left="1620" w:hanging="720"/>
      </w:pPr>
      <w:rPr>
        <w:rFonts w:hint="default"/>
        <w:b w:val="0"/>
        <w:i w:val="0"/>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760"/>
        </w:tabs>
        <w:ind w:left="1760" w:hanging="1080"/>
      </w:pPr>
      <w:rPr>
        <w:rFonts w:hint="default"/>
      </w:rPr>
    </w:lvl>
    <w:lvl w:ilvl="5">
      <w:start w:val="1"/>
      <w:numFmt w:val="decimal"/>
      <w:lvlText w:val="%1.%2.%3.%4.%5.%6."/>
      <w:lvlJc w:val="left"/>
      <w:pPr>
        <w:tabs>
          <w:tab w:val="num" w:pos="1930"/>
        </w:tabs>
        <w:ind w:left="1930" w:hanging="1080"/>
      </w:pPr>
      <w:rPr>
        <w:rFonts w:hint="default"/>
      </w:rPr>
    </w:lvl>
    <w:lvl w:ilvl="6">
      <w:start w:val="1"/>
      <w:numFmt w:val="decimal"/>
      <w:lvlText w:val="%1.%2.%3.%4.%5.%6.%7."/>
      <w:lvlJc w:val="left"/>
      <w:pPr>
        <w:tabs>
          <w:tab w:val="num" w:pos="2460"/>
        </w:tabs>
        <w:ind w:left="2460" w:hanging="1440"/>
      </w:pPr>
      <w:rPr>
        <w:rFonts w:hint="default"/>
      </w:rPr>
    </w:lvl>
    <w:lvl w:ilvl="7">
      <w:start w:val="1"/>
      <w:numFmt w:val="decimal"/>
      <w:lvlText w:val="%1.%2.%3.%4.%5.%6.%7.%8."/>
      <w:lvlJc w:val="left"/>
      <w:pPr>
        <w:tabs>
          <w:tab w:val="num" w:pos="2630"/>
        </w:tabs>
        <w:ind w:left="2630" w:hanging="1440"/>
      </w:pPr>
      <w:rPr>
        <w:rFonts w:hint="default"/>
      </w:rPr>
    </w:lvl>
    <w:lvl w:ilvl="8">
      <w:start w:val="1"/>
      <w:numFmt w:val="decimal"/>
      <w:lvlText w:val="%1.%2.%3.%4.%5.%6.%7.%8.%9."/>
      <w:lvlJc w:val="left"/>
      <w:pPr>
        <w:tabs>
          <w:tab w:val="num" w:pos="3160"/>
        </w:tabs>
        <w:ind w:left="3160"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99E7F04"/>
    <w:multiLevelType w:val="hybridMultilevel"/>
    <w:tmpl w:val="8E2A4E5E"/>
    <w:lvl w:ilvl="0" w:tplc="018CA012">
      <w:start w:val="1"/>
      <w:numFmt w:val="decimal"/>
      <w:lvlText w:val="%1."/>
      <w:lvlJc w:val="left"/>
      <w:pPr>
        <w:tabs>
          <w:tab w:val="num" w:pos="1440"/>
        </w:tabs>
        <w:ind w:left="1440" w:hanging="720"/>
      </w:pPr>
      <w:rPr>
        <w:rFonts w:hint="default"/>
        <w:b w:val="0"/>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21"/>
  </w:num>
  <w:num w:numId="3">
    <w:abstractNumId w:val="19"/>
  </w:num>
  <w:num w:numId="4">
    <w:abstractNumId w:val="26"/>
  </w:num>
  <w:num w:numId="5">
    <w:abstractNumId w:val="24"/>
  </w:num>
  <w:num w:numId="6">
    <w:abstractNumId w:val="18"/>
  </w:num>
  <w:num w:numId="7">
    <w:abstractNumId w:val="20"/>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2"/>
  </w:num>
  <w:num w:numId="19">
    <w:abstractNumId w:val="23"/>
  </w:num>
  <w:num w:numId="20">
    <w:abstractNumId w:val="14"/>
  </w:num>
  <w:num w:numId="21">
    <w:abstractNumId w:val="2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FAA"/>
    <w:rsid w:val="000A11CB"/>
    <w:rsid w:val="000A2BE7"/>
    <w:rsid w:val="000B0BE2"/>
    <w:rsid w:val="000C6659"/>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412FA"/>
    <w:rsid w:val="00145BEB"/>
    <w:rsid w:val="00145CCF"/>
    <w:rsid w:val="00146118"/>
    <w:rsid w:val="00156A9C"/>
    <w:rsid w:val="00184A73"/>
    <w:rsid w:val="001968EB"/>
    <w:rsid w:val="00197D48"/>
    <w:rsid w:val="00197F71"/>
    <w:rsid w:val="001A0136"/>
    <w:rsid w:val="001A5EAE"/>
    <w:rsid w:val="001C0801"/>
    <w:rsid w:val="001C4740"/>
    <w:rsid w:val="001E194D"/>
    <w:rsid w:val="001E68AE"/>
    <w:rsid w:val="001F272A"/>
    <w:rsid w:val="001F4097"/>
    <w:rsid w:val="001F68BA"/>
    <w:rsid w:val="00200B88"/>
    <w:rsid w:val="00216CE7"/>
    <w:rsid w:val="002225D5"/>
    <w:rsid w:val="002257CE"/>
    <w:rsid w:val="00225FC8"/>
    <w:rsid w:val="00231204"/>
    <w:rsid w:val="00231805"/>
    <w:rsid w:val="00232B85"/>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64814"/>
    <w:rsid w:val="00270618"/>
    <w:rsid w:val="0027266E"/>
    <w:rsid w:val="002744C6"/>
    <w:rsid w:val="00275940"/>
    <w:rsid w:val="002765EA"/>
    <w:rsid w:val="00277279"/>
    <w:rsid w:val="00283B18"/>
    <w:rsid w:val="00285716"/>
    <w:rsid w:val="00294E87"/>
    <w:rsid w:val="002A0BCB"/>
    <w:rsid w:val="002A3FE3"/>
    <w:rsid w:val="002B0A62"/>
    <w:rsid w:val="002B3027"/>
    <w:rsid w:val="002B3B57"/>
    <w:rsid w:val="002B6164"/>
    <w:rsid w:val="002C5AD4"/>
    <w:rsid w:val="002D4D5F"/>
    <w:rsid w:val="002D5354"/>
    <w:rsid w:val="002E5ABF"/>
    <w:rsid w:val="002F67BE"/>
    <w:rsid w:val="003010BC"/>
    <w:rsid w:val="003051B1"/>
    <w:rsid w:val="00306AEE"/>
    <w:rsid w:val="00316457"/>
    <w:rsid w:val="003249F5"/>
    <w:rsid w:val="0032545C"/>
    <w:rsid w:val="0032605E"/>
    <w:rsid w:val="0033461A"/>
    <w:rsid w:val="003366DA"/>
    <w:rsid w:val="00344AAA"/>
    <w:rsid w:val="00347E3C"/>
    <w:rsid w:val="003526BF"/>
    <w:rsid w:val="0036183F"/>
    <w:rsid w:val="00367C3F"/>
    <w:rsid w:val="00367C7E"/>
    <w:rsid w:val="003762FB"/>
    <w:rsid w:val="003818B0"/>
    <w:rsid w:val="003964E0"/>
    <w:rsid w:val="003C5F78"/>
    <w:rsid w:val="003D17B8"/>
    <w:rsid w:val="003D1F08"/>
    <w:rsid w:val="003D4C01"/>
    <w:rsid w:val="003D5DE3"/>
    <w:rsid w:val="003D6AB1"/>
    <w:rsid w:val="003D74DC"/>
    <w:rsid w:val="003E10B7"/>
    <w:rsid w:val="003E6FFB"/>
    <w:rsid w:val="003E79EF"/>
    <w:rsid w:val="003F02D7"/>
    <w:rsid w:val="003F0398"/>
    <w:rsid w:val="003F7D61"/>
    <w:rsid w:val="004025CC"/>
    <w:rsid w:val="00403098"/>
    <w:rsid w:val="0040660C"/>
    <w:rsid w:val="00410189"/>
    <w:rsid w:val="0041308D"/>
    <w:rsid w:val="00414EDB"/>
    <w:rsid w:val="00415ACF"/>
    <w:rsid w:val="004164E0"/>
    <w:rsid w:val="004202BF"/>
    <w:rsid w:val="00422678"/>
    <w:rsid w:val="00425DD7"/>
    <w:rsid w:val="0043211C"/>
    <w:rsid w:val="00444D08"/>
    <w:rsid w:val="004547CD"/>
    <w:rsid w:val="00454977"/>
    <w:rsid w:val="00461515"/>
    <w:rsid w:val="00461D0B"/>
    <w:rsid w:val="00467608"/>
    <w:rsid w:val="00467CCA"/>
    <w:rsid w:val="004717BC"/>
    <w:rsid w:val="00471E06"/>
    <w:rsid w:val="00475E3A"/>
    <w:rsid w:val="0048002B"/>
    <w:rsid w:val="00481C02"/>
    <w:rsid w:val="004865E2"/>
    <w:rsid w:val="004A2207"/>
    <w:rsid w:val="004A4570"/>
    <w:rsid w:val="004A764C"/>
    <w:rsid w:val="004B4DED"/>
    <w:rsid w:val="004C0D27"/>
    <w:rsid w:val="004C0F8F"/>
    <w:rsid w:val="004C3BDF"/>
    <w:rsid w:val="004D2D1F"/>
    <w:rsid w:val="004D347C"/>
    <w:rsid w:val="004D6006"/>
    <w:rsid w:val="004D775A"/>
    <w:rsid w:val="004E0956"/>
    <w:rsid w:val="004F03AF"/>
    <w:rsid w:val="004F3A41"/>
    <w:rsid w:val="004F76C0"/>
    <w:rsid w:val="00507A23"/>
    <w:rsid w:val="00534895"/>
    <w:rsid w:val="00535D62"/>
    <w:rsid w:val="00536A02"/>
    <w:rsid w:val="0054094B"/>
    <w:rsid w:val="00543264"/>
    <w:rsid w:val="005441A9"/>
    <w:rsid w:val="00545A7E"/>
    <w:rsid w:val="00551687"/>
    <w:rsid w:val="0056208C"/>
    <w:rsid w:val="005647A3"/>
    <w:rsid w:val="00566240"/>
    <w:rsid w:val="00571C96"/>
    <w:rsid w:val="005821EF"/>
    <w:rsid w:val="005850CE"/>
    <w:rsid w:val="00585161"/>
    <w:rsid w:val="00586B77"/>
    <w:rsid w:val="00592535"/>
    <w:rsid w:val="00593906"/>
    <w:rsid w:val="0059402E"/>
    <w:rsid w:val="00597D2D"/>
    <w:rsid w:val="005A30C0"/>
    <w:rsid w:val="005A6699"/>
    <w:rsid w:val="005B27D4"/>
    <w:rsid w:val="005C4BAD"/>
    <w:rsid w:val="005C68D7"/>
    <w:rsid w:val="005D6E58"/>
    <w:rsid w:val="005E3247"/>
    <w:rsid w:val="005F11E9"/>
    <w:rsid w:val="005F3678"/>
    <w:rsid w:val="005F3BB4"/>
    <w:rsid w:val="005F5AD8"/>
    <w:rsid w:val="005F699D"/>
    <w:rsid w:val="00600917"/>
    <w:rsid w:val="006016B1"/>
    <w:rsid w:val="006075C6"/>
    <w:rsid w:val="00610F3B"/>
    <w:rsid w:val="0062020E"/>
    <w:rsid w:val="00625A76"/>
    <w:rsid w:val="00627C93"/>
    <w:rsid w:val="006412EB"/>
    <w:rsid w:val="00641690"/>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4DF7"/>
    <w:rsid w:val="006D5421"/>
    <w:rsid w:val="006E013C"/>
    <w:rsid w:val="006E5FB3"/>
    <w:rsid w:val="006F6B77"/>
    <w:rsid w:val="0070052C"/>
    <w:rsid w:val="00706E74"/>
    <w:rsid w:val="00707D7A"/>
    <w:rsid w:val="00713C3E"/>
    <w:rsid w:val="007272D4"/>
    <w:rsid w:val="00730A7A"/>
    <w:rsid w:val="0073335D"/>
    <w:rsid w:val="0073584F"/>
    <w:rsid w:val="00735BF7"/>
    <w:rsid w:val="00740825"/>
    <w:rsid w:val="00752A4C"/>
    <w:rsid w:val="00752CB9"/>
    <w:rsid w:val="007532BF"/>
    <w:rsid w:val="00753959"/>
    <w:rsid w:val="007548EE"/>
    <w:rsid w:val="0076432A"/>
    <w:rsid w:val="0076713E"/>
    <w:rsid w:val="00773FFA"/>
    <w:rsid w:val="0077745B"/>
    <w:rsid w:val="00786A47"/>
    <w:rsid w:val="00792B6A"/>
    <w:rsid w:val="00794D81"/>
    <w:rsid w:val="00795B53"/>
    <w:rsid w:val="00796421"/>
    <w:rsid w:val="007A638C"/>
    <w:rsid w:val="007B0A0A"/>
    <w:rsid w:val="007B0F3F"/>
    <w:rsid w:val="007B2DEC"/>
    <w:rsid w:val="007B4723"/>
    <w:rsid w:val="007B53E8"/>
    <w:rsid w:val="007E3FE1"/>
    <w:rsid w:val="007E4654"/>
    <w:rsid w:val="007F11B0"/>
    <w:rsid w:val="007F3DCE"/>
    <w:rsid w:val="007F40DC"/>
    <w:rsid w:val="0080359A"/>
    <w:rsid w:val="00813B65"/>
    <w:rsid w:val="00825534"/>
    <w:rsid w:val="00827009"/>
    <w:rsid w:val="0083017D"/>
    <w:rsid w:val="0083262D"/>
    <w:rsid w:val="008335BB"/>
    <w:rsid w:val="00833E4F"/>
    <w:rsid w:val="00834AC3"/>
    <w:rsid w:val="00844F13"/>
    <w:rsid w:val="0084681E"/>
    <w:rsid w:val="008468CF"/>
    <w:rsid w:val="008521B5"/>
    <w:rsid w:val="008529B9"/>
    <w:rsid w:val="00855765"/>
    <w:rsid w:val="00861D2E"/>
    <w:rsid w:val="008641B1"/>
    <w:rsid w:val="00866883"/>
    <w:rsid w:val="00867D64"/>
    <w:rsid w:val="00881AA3"/>
    <w:rsid w:val="008A3357"/>
    <w:rsid w:val="008B1392"/>
    <w:rsid w:val="008B158B"/>
    <w:rsid w:val="008C2F81"/>
    <w:rsid w:val="008C31AC"/>
    <w:rsid w:val="008D1E08"/>
    <w:rsid w:val="008D24A4"/>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50597"/>
    <w:rsid w:val="00957B45"/>
    <w:rsid w:val="00962485"/>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111D"/>
    <w:rsid w:val="009D1560"/>
    <w:rsid w:val="009D2E6A"/>
    <w:rsid w:val="009D5964"/>
    <w:rsid w:val="009D5AF2"/>
    <w:rsid w:val="009D6786"/>
    <w:rsid w:val="009E3C00"/>
    <w:rsid w:val="009E6820"/>
    <w:rsid w:val="009F1102"/>
    <w:rsid w:val="009F49A4"/>
    <w:rsid w:val="009F74DE"/>
    <w:rsid w:val="00A141EA"/>
    <w:rsid w:val="00A15055"/>
    <w:rsid w:val="00A45317"/>
    <w:rsid w:val="00A47819"/>
    <w:rsid w:val="00A47A77"/>
    <w:rsid w:val="00A5192B"/>
    <w:rsid w:val="00A54157"/>
    <w:rsid w:val="00A54F48"/>
    <w:rsid w:val="00A60356"/>
    <w:rsid w:val="00A60BA8"/>
    <w:rsid w:val="00A64CA7"/>
    <w:rsid w:val="00A66DC9"/>
    <w:rsid w:val="00A75375"/>
    <w:rsid w:val="00A76186"/>
    <w:rsid w:val="00A80A9A"/>
    <w:rsid w:val="00A9189E"/>
    <w:rsid w:val="00A94EEA"/>
    <w:rsid w:val="00A979AE"/>
    <w:rsid w:val="00AB0302"/>
    <w:rsid w:val="00AB0505"/>
    <w:rsid w:val="00AB796B"/>
    <w:rsid w:val="00AC43E9"/>
    <w:rsid w:val="00AC4B7D"/>
    <w:rsid w:val="00AC6C34"/>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3606"/>
    <w:rsid w:val="00B26BC3"/>
    <w:rsid w:val="00B26C3D"/>
    <w:rsid w:val="00B3087E"/>
    <w:rsid w:val="00B41036"/>
    <w:rsid w:val="00B47F71"/>
    <w:rsid w:val="00B53788"/>
    <w:rsid w:val="00B57E19"/>
    <w:rsid w:val="00B62DF5"/>
    <w:rsid w:val="00B633B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F24F6"/>
    <w:rsid w:val="00BF5E24"/>
    <w:rsid w:val="00C04168"/>
    <w:rsid w:val="00C04268"/>
    <w:rsid w:val="00C15481"/>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57EBF"/>
    <w:rsid w:val="00D65344"/>
    <w:rsid w:val="00D7468D"/>
    <w:rsid w:val="00D75490"/>
    <w:rsid w:val="00D83B23"/>
    <w:rsid w:val="00D841ED"/>
    <w:rsid w:val="00D8535C"/>
    <w:rsid w:val="00D93891"/>
    <w:rsid w:val="00D957A6"/>
    <w:rsid w:val="00DA2F39"/>
    <w:rsid w:val="00DA3772"/>
    <w:rsid w:val="00DA3C50"/>
    <w:rsid w:val="00DA49DA"/>
    <w:rsid w:val="00DC7355"/>
    <w:rsid w:val="00DD0C0D"/>
    <w:rsid w:val="00DD1054"/>
    <w:rsid w:val="00DD3A1D"/>
    <w:rsid w:val="00DE184D"/>
    <w:rsid w:val="00DE2874"/>
    <w:rsid w:val="00DE3FCE"/>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09D1"/>
    <w:rsid w:val="00EB377B"/>
    <w:rsid w:val="00EB7AD5"/>
    <w:rsid w:val="00EC2283"/>
    <w:rsid w:val="00EC5A22"/>
    <w:rsid w:val="00EC6910"/>
    <w:rsid w:val="00ED005F"/>
    <w:rsid w:val="00ED32AC"/>
    <w:rsid w:val="00ED63F3"/>
    <w:rsid w:val="00EE5758"/>
    <w:rsid w:val="00EF740E"/>
    <w:rsid w:val="00F0122F"/>
    <w:rsid w:val="00F07073"/>
    <w:rsid w:val="00F07165"/>
    <w:rsid w:val="00F07789"/>
    <w:rsid w:val="00F3201D"/>
    <w:rsid w:val="00F334FE"/>
    <w:rsid w:val="00F40B4E"/>
    <w:rsid w:val="00F4196A"/>
    <w:rsid w:val="00F43CB1"/>
    <w:rsid w:val="00F542CE"/>
    <w:rsid w:val="00F6062D"/>
    <w:rsid w:val="00F65F96"/>
    <w:rsid w:val="00F67532"/>
    <w:rsid w:val="00F75D12"/>
    <w:rsid w:val="00F77C2E"/>
    <w:rsid w:val="00F77EC5"/>
    <w:rsid w:val="00F8247A"/>
    <w:rsid w:val="00F93C8E"/>
    <w:rsid w:val="00FA006B"/>
    <w:rsid w:val="00FB105C"/>
    <w:rsid w:val="00FB3247"/>
    <w:rsid w:val="00FB4DCB"/>
    <w:rsid w:val="00FC388A"/>
    <w:rsid w:val="00FC746C"/>
    <w:rsid w:val="00FD1C34"/>
    <w:rsid w:val="00FD42A0"/>
    <w:rsid w:val="00FE02EE"/>
    <w:rsid w:val="00FE3900"/>
    <w:rsid w:val="00FE4058"/>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uiPriority w:val="99"/>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nhideWhenUsed/>
    <w:rsid w:val="00915B7D"/>
    <w:rPr>
      <w:sz w:val="16"/>
      <w:szCs w:val="16"/>
    </w:rPr>
  </w:style>
  <w:style w:type="paragraph" w:styleId="afe">
    <w:name w:val="annotation text"/>
    <w:basedOn w:val="a1"/>
    <w:link w:val="aff"/>
    <w:unhideWhenUsed/>
    <w:rsid w:val="00915B7D"/>
    <w:rPr>
      <w:sz w:val="20"/>
      <w:szCs w:val="20"/>
    </w:rPr>
  </w:style>
  <w:style w:type="character" w:customStyle="1" w:styleId="aff">
    <w:name w:val="Текст примечания Знак"/>
    <w:basedOn w:val="a2"/>
    <w:link w:val="afe"/>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paragraph" w:customStyle="1" w:styleId="oaenoieiaaiey">
    <w:name w:val="oaeno i?eia?aiey"/>
    <w:basedOn w:val="a1"/>
    <w:rsid w:val="00F75D12"/>
    <w:pPr>
      <w:widowControl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585992965">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Titlin@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Tit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9C849-97C5-48A4-B2AD-DD2453BBA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1753</TotalTime>
  <Pages>16</Pages>
  <Words>4228</Words>
  <Characters>24105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570</cp:revision>
  <cp:lastPrinted>2017-12-14T11:32:00Z</cp:lastPrinted>
  <dcterms:created xsi:type="dcterms:W3CDTF">2016-10-27T10:25:00Z</dcterms:created>
  <dcterms:modified xsi:type="dcterms:W3CDTF">2017-12-14T11:32:00Z</dcterms:modified>
</cp:coreProperties>
</file>